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01B5F" w14:textId="77777777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6B9877C" w14:textId="77777777" w:rsidR="007B333C" w:rsidRDefault="007B333C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368F6E20" w14:textId="77777777" w:rsidR="007B333C" w:rsidRPr="00931F4D" w:rsidRDefault="007B333C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6F4024AC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741D9E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3B1E87A2" w:rsidR="006A48AF" w:rsidRDefault="000E652B" w:rsidP="00477D2C">
      <w:pPr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0E652B">
        <w:rPr>
          <w:rFonts w:ascii="Arial" w:hAnsi="Arial" w:cs="Arial"/>
          <w:b/>
          <w:bCs/>
          <w:sz w:val="22"/>
          <w:szCs w:val="22"/>
        </w:rPr>
        <w:t>Budowa</w:t>
      </w:r>
      <w:proofErr w:type="spellEnd"/>
      <w:r w:rsidRPr="000E652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52B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0E652B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0E652B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0E652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52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0E652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52B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0E652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52B"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 w:rsidRPr="000E652B">
        <w:rPr>
          <w:rFonts w:ascii="Arial" w:hAnsi="Arial" w:cs="Arial"/>
          <w:b/>
          <w:bCs/>
          <w:sz w:val="22"/>
          <w:szCs w:val="22"/>
        </w:rPr>
        <w:t xml:space="preserve"> 1 140R                                                                         w m. </w:t>
      </w:r>
      <w:proofErr w:type="spellStart"/>
      <w:r w:rsidRPr="000E652B">
        <w:rPr>
          <w:rFonts w:ascii="Arial" w:hAnsi="Arial" w:cs="Arial"/>
          <w:b/>
          <w:bCs/>
          <w:sz w:val="22"/>
          <w:szCs w:val="22"/>
        </w:rPr>
        <w:t>Tuszów</w:t>
      </w:r>
      <w:proofErr w:type="spellEnd"/>
      <w:r w:rsidRPr="000E652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52B">
        <w:rPr>
          <w:rFonts w:ascii="Arial" w:hAnsi="Arial" w:cs="Arial"/>
          <w:b/>
          <w:bCs/>
          <w:sz w:val="22"/>
          <w:szCs w:val="22"/>
        </w:rPr>
        <w:t>Narodowy</w:t>
      </w:r>
      <w:proofErr w:type="spellEnd"/>
      <w:r w:rsidRPr="000E652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52B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0E652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52B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 w:rsidRPr="000E652B">
        <w:rPr>
          <w:rFonts w:ascii="Arial" w:hAnsi="Arial" w:cs="Arial"/>
          <w:b/>
          <w:bCs/>
          <w:sz w:val="22"/>
          <w:szCs w:val="22"/>
        </w:rPr>
        <w:t xml:space="preserve"> 0,310 km</w:t>
      </w:r>
      <w:bookmarkStart w:id="0" w:name="_GoBack"/>
      <w:bookmarkEnd w:id="0"/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2AA16F" w14:textId="77777777" w:rsidR="00E42EA6" w:rsidRPr="00931F4D" w:rsidRDefault="00E42EA6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FC55CA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FC55CA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FC55CA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FC55CA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FC55CA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FC55CA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FC55CA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FC55CA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FC55CA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FC55CA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FC55CA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FC55CA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454C25D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E42EA6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4D7FF21F" w14:textId="77777777" w:rsidR="00E42EA6" w:rsidRDefault="00E42EA6" w:rsidP="00E42EA6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FC55CA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4F782C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4F782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FC55CA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DED0B5" w14:textId="77777777" w:rsidR="008C6D07" w:rsidRDefault="008C6D07" w:rsidP="00AC1A4B">
      <w:r>
        <w:separator/>
      </w:r>
    </w:p>
  </w:endnote>
  <w:endnote w:type="continuationSeparator" w:id="0">
    <w:p w14:paraId="73D3F1F3" w14:textId="77777777" w:rsidR="008C6D07" w:rsidRDefault="008C6D0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0E652B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0E652B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A9306" w14:textId="77777777" w:rsidR="008C6D07" w:rsidRDefault="008C6D07" w:rsidP="00AC1A4B">
      <w:r>
        <w:separator/>
      </w:r>
    </w:p>
  </w:footnote>
  <w:footnote w:type="continuationSeparator" w:id="0">
    <w:p w14:paraId="02233F44" w14:textId="77777777" w:rsidR="008C6D07" w:rsidRDefault="008C6D0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4DF859A6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320FD6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ACF0002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77D2C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0E652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82890">
      <w:rPr>
        <w:rFonts w:ascii="Calibri" w:hAnsi="Calibri"/>
        <w:b/>
        <w:bCs/>
        <w:color w:val="4F81BD"/>
        <w:sz w:val="18"/>
        <w:szCs w:val="18"/>
        <w:lang w:val="pl-PL" w:eastAsia="ar-SA"/>
      </w:rPr>
      <w:t>2022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E652B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890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AB5"/>
    <w:rsid w:val="002D2663"/>
    <w:rsid w:val="002D72E3"/>
    <w:rsid w:val="002E2B97"/>
    <w:rsid w:val="002E5487"/>
    <w:rsid w:val="002E7D03"/>
    <w:rsid w:val="002F6C32"/>
    <w:rsid w:val="003021A4"/>
    <w:rsid w:val="0030424F"/>
    <w:rsid w:val="00312AF9"/>
    <w:rsid w:val="003144A6"/>
    <w:rsid w:val="00320FD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4E12"/>
    <w:rsid w:val="0044568C"/>
    <w:rsid w:val="0045421E"/>
    <w:rsid w:val="0045623A"/>
    <w:rsid w:val="004572A4"/>
    <w:rsid w:val="00457BE6"/>
    <w:rsid w:val="00460775"/>
    <w:rsid w:val="0046273F"/>
    <w:rsid w:val="00470AE3"/>
    <w:rsid w:val="00472680"/>
    <w:rsid w:val="00474A25"/>
    <w:rsid w:val="00477D2C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4F782C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1D9E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B333C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3128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2643"/>
    <w:rsid w:val="008B4F46"/>
    <w:rsid w:val="008C1170"/>
    <w:rsid w:val="008C2FF4"/>
    <w:rsid w:val="008C6D07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1BDD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43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1535"/>
    <w:rsid w:val="00B6652B"/>
    <w:rsid w:val="00B66763"/>
    <w:rsid w:val="00B7142D"/>
    <w:rsid w:val="00B86934"/>
    <w:rsid w:val="00B91E85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CF70F9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263"/>
    <w:rsid w:val="00E23A00"/>
    <w:rsid w:val="00E3036A"/>
    <w:rsid w:val="00E334B8"/>
    <w:rsid w:val="00E34751"/>
    <w:rsid w:val="00E42204"/>
    <w:rsid w:val="00E42EA6"/>
    <w:rsid w:val="00E435E0"/>
    <w:rsid w:val="00E456DD"/>
    <w:rsid w:val="00E537A2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2756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55CA"/>
    <w:rsid w:val="00FC6C12"/>
    <w:rsid w:val="00FD5EE9"/>
    <w:rsid w:val="00FD69E4"/>
    <w:rsid w:val="00FD7937"/>
    <w:rsid w:val="00FE1D24"/>
    <w:rsid w:val="00FE43BF"/>
    <w:rsid w:val="00FE79B0"/>
    <w:rsid w:val="00FF0C62"/>
    <w:rsid w:val="00FF271C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14CF8-AB8E-4692-93F3-2C62B4836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2021-01-22T11:33:00Z</cp:lastPrinted>
  <dcterms:created xsi:type="dcterms:W3CDTF">2021-02-17T13:20:00Z</dcterms:created>
  <dcterms:modified xsi:type="dcterms:W3CDTF">2022-10-13T08:55:00Z</dcterms:modified>
</cp:coreProperties>
</file>